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790806" w:rsidRPr="00DE51BA" w:rsidRDefault="00790806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:rsidR="001B65CD" w:rsidRDefault="001B65CD" w:rsidP="001B65CD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bCs/>
        </w:rPr>
      </w:pPr>
      <w:r w:rsidRPr="001B65CD">
        <w:rPr>
          <w:rFonts w:ascii="Trebuchet MS" w:hAnsi="Trebuchet MS" w:cs="Arial"/>
          <w:b/>
          <w:bCs/>
        </w:rPr>
        <w:t>PRESTATION DE MAINTENANCE, FOURNITURES PIECES DETACHEES, ACCESSOIRES ET CONSOMMABLES POUR LES FAUTEUILS ROULANTS ET FAUTEUILS DE CHAMBRE DES ETABLISSEMENTS DU GHT49</w:t>
      </w:r>
    </w:p>
    <w:p w:rsidR="00A368D0" w:rsidRDefault="003C0CCF" w:rsidP="003C0CCF">
      <w:pPr>
        <w:tabs>
          <w:tab w:val="left" w:pos="2826"/>
        </w:tabs>
        <w:jc w:val="both"/>
        <w:rPr>
          <w:rFonts w:ascii="Trebuchet MS" w:eastAsia="MS Mincho" w:hAnsi="Trebuchet MS"/>
          <w:lang w:eastAsia="ja-JP"/>
        </w:rPr>
      </w:pPr>
      <w:r>
        <w:rPr>
          <w:rFonts w:ascii="Trebuchet MS" w:eastAsia="MS Mincho" w:hAnsi="Trebuchet MS"/>
          <w:lang w:eastAsia="ja-JP"/>
        </w:rPr>
        <w:tab/>
      </w:r>
    </w:p>
    <w:p w:rsidR="00703E05" w:rsidRDefault="00E04939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  <w:caps/>
        </w:rPr>
      </w:pPr>
      <w:r>
        <w:rPr>
          <w:rFonts w:ascii="Trebuchet MS" w:hAnsi="Trebuchet MS" w:cs="Arial"/>
          <w:b/>
          <w:noProof/>
        </w:rPr>
        <w:t>Consultation n°</w:t>
      </w:r>
      <w:r w:rsidRPr="00E04939">
        <w:rPr>
          <w:rFonts w:ascii="Trebuchet MS" w:hAnsi="Trebuchet MS" w:cs="Arial"/>
          <w:b/>
          <w:caps/>
        </w:rPr>
        <w:t xml:space="preserve"> </w:t>
      </w:r>
      <w:r w:rsidR="00566B6F" w:rsidRPr="00566B6F">
        <w:rPr>
          <w:rFonts w:ascii="Trebuchet MS" w:hAnsi="Trebuchet MS" w:cs="Arial"/>
          <w:b/>
          <w:noProof/>
        </w:rPr>
        <w:t>DTEM2026-39AO_FauteuilsRoulants</w:t>
      </w:r>
    </w:p>
    <w:p w:rsidR="00AB664D" w:rsidRDefault="00AB664D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30356795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66B6F">
        <w:fldChar w:fldCharType="separate"/>
      </w:r>
      <w:r>
        <w:fldChar w:fldCharType="end"/>
      </w:r>
      <w:permEnd w:id="30356795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694454761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694454761"/>
      <w:r>
        <w:rPr>
          <w:rFonts w:ascii="Arial" w:hAnsi="Arial"/>
        </w:rPr>
        <w:tab/>
        <w:t>au(x) lot(s) n°</w:t>
      </w:r>
      <w:permStart w:id="1097549149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097549149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69496572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66B6F">
        <w:fldChar w:fldCharType="separate"/>
      </w:r>
      <w:r>
        <w:fldChar w:fldCharType="end"/>
      </w:r>
      <w:permEnd w:id="69496572"/>
      <w:r w:rsidR="00EE43E3">
        <w:rPr>
          <w:rFonts w:ascii="Arial" w:hAnsi="Arial" w:cs="Arial"/>
        </w:rPr>
        <w:tab/>
        <w:t>à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6059782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66B6F">
        <w:fldChar w:fldCharType="separate"/>
      </w:r>
      <w:r>
        <w:fldChar w:fldCharType="end"/>
      </w:r>
      <w:permEnd w:id="16059782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364341298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364341298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La durée d’exécution du marché est fixée dans le Cahier des Clauses Particulières (C.C.</w:t>
      </w:r>
      <w:r w:rsidR="00A0693F">
        <w:rPr>
          <w:rFonts w:ascii="Arial" w:hAnsi="Arial" w:cs="Arial"/>
        </w:rPr>
        <w:t>A.</w:t>
      </w:r>
      <w:r w:rsidR="00530ABF">
        <w:rPr>
          <w:rFonts w:ascii="Arial" w:hAnsi="Arial" w:cs="Arial"/>
        </w:rPr>
        <w:t>P</w:t>
      </w:r>
      <w:r>
        <w:rPr>
          <w:rFonts w:ascii="Arial" w:hAnsi="Arial" w:cs="Arial"/>
        </w:rPr>
        <w:t>).</w:t>
      </w:r>
    </w:p>
    <w:p w:rsidR="005546A9" w:rsidRDefault="005546A9" w:rsidP="006C4338">
      <w:pPr>
        <w:tabs>
          <w:tab w:val="left" w:pos="851"/>
        </w:tabs>
      </w:pPr>
      <w:r>
        <w:br w:type="page"/>
      </w: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338118547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668762330" w:edGrp="everyone" w:colFirst="1" w:colLast="1"/>
            <w:permEnd w:id="338118547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386155143" w:edGrp="everyone" w:colFirst="1" w:colLast="1"/>
            <w:permEnd w:id="1668762330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516189915" w:edGrp="everyone" w:colFirst="1" w:colLast="1"/>
            <w:permEnd w:id="1386155143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621743061" w:edGrp="everyone" w:colFirst="1" w:colLast="1"/>
            <w:permEnd w:id="516189915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503935314" w:edGrp="everyone" w:colFirst="1" w:colLast="1"/>
            <w:permEnd w:id="621743061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733635931" w:edGrp="everyone" w:colFirst="1" w:colLast="1"/>
            <w:permEnd w:id="503935314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733635931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334244566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566B6F">
        <w:rPr>
          <w:rFonts w:ascii="Arial" w:hAnsi="Arial" w:cs="Arial"/>
          <w:bCs/>
        </w:rPr>
      </w:r>
      <w:r w:rsidR="00566B6F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334244566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21593042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566B6F">
        <w:rPr>
          <w:rFonts w:ascii="Arial" w:hAnsi="Arial" w:cs="Arial"/>
          <w:bCs/>
        </w:rPr>
      </w:r>
      <w:r w:rsidR="00566B6F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21593042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761754766" w:edGrp="everyone" w:colFirst="0" w:colLast="0"/>
            <w:permStart w:id="1552812648" w:edGrp="everyone" w:colFirst="1" w:colLast="1"/>
            <w:permStart w:id="554501737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143609380" w:edGrp="everyone" w:colFirst="0" w:colLast="0"/>
            <w:permStart w:id="1739933933" w:edGrp="everyone" w:colFirst="1" w:colLast="1"/>
            <w:permStart w:id="1206868569" w:edGrp="everyone" w:colFirst="2" w:colLast="2"/>
            <w:permEnd w:id="761754766"/>
            <w:permEnd w:id="1552812648"/>
            <w:permEnd w:id="554501737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842812952" w:edGrp="everyone" w:colFirst="0" w:colLast="0"/>
            <w:permStart w:id="1791324640" w:edGrp="everyone" w:colFirst="1" w:colLast="1"/>
            <w:permStart w:id="1730830678" w:edGrp="everyone" w:colFirst="2" w:colLast="2"/>
            <w:permEnd w:id="1143609380"/>
            <w:permEnd w:id="1739933933"/>
            <w:permEnd w:id="1206868569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318208488" w:edGrp="everyone" w:colFirst="0" w:colLast="0"/>
            <w:permStart w:id="264257980" w:edGrp="everyone" w:colFirst="1" w:colLast="1"/>
            <w:permStart w:id="827748517" w:edGrp="everyone" w:colFirst="2" w:colLast="2"/>
            <w:permEnd w:id="842812952"/>
            <w:permEnd w:id="1791324640"/>
            <w:permEnd w:id="1730830678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318208488"/>
      <w:permEnd w:id="264257980"/>
      <w:permEnd w:id="827748517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839417798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66B6F">
        <w:fldChar w:fldCharType="separate"/>
      </w:r>
      <w:r>
        <w:fldChar w:fldCharType="end"/>
      </w:r>
      <w:permEnd w:id="839417798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208408550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566B6F">
        <w:fldChar w:fldCharType="separate"/>
      </w:r>
      <w:r w:rsidRPr="00B14FD5">
        <w:fldChar w:fldCharType="end"/>
      </w:r>
      <w:permEnd w:id="208408550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342043961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566B6F">
        <w:fldChar w:fldCharType="separate"/>
      </w:r>
      <w:r w:rsidRPr="00B14FD5">
        <w:fldChar w:fldCharType="end"/>
      </w:r>
      <w:permEnd w:id="342043961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014778122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566B6F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014778122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1836981575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566B6F">
        <w:rPr>
          <w:rFonts w:ascii="Arial" w:hAnsi="Arial" w:cs="Arial"/>
        </w:rPr>
      </w:r>
      <w:r w:rsidR="00566B6F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836981575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098137258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566B6F">
        <w:rPr>
          <w:rFonts w:ascii="Arial" w:hAnsi="Arial" w:cs="Arial"/>
        </w:rPr>
      </w:r>
      <w:r w:rsidR="00566B6F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1098137258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2027045921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566B6F">
        <w:rPr>
          <w:rFonts w:ascii="Arial" w:hAnsi="Arial" w:cs="Arial"/>
        </w:rPr>
      </w:r>
      <w:r w:rsidR="00566B6F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2027045921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2C2CA3" w:rsidRDefault="00E85562" w:rsidP="00F67A4C">
      <w:pPr>
        <w:pStyle w:val="fcase1ertab"/>
        <w:ind w:left="0" w:firstLine="0"/>
        <w:rPr>
          <w:rFonts w:ascii="Arial" w:hAnsi="Arial" w:cs="Arial"/>
        </w:rPr>
      </w:pPr>
      <w:r w:rsidRPr="00E747E7">
        <w:rPr>
          <w:rFonts w:ascii="Arial" w:hAnsi="Arial" w:cs="Arial"/>
        </w:rPr>
        <w:t>à livrer les fournitures demandées et</w:t>
      </w:r>
      <w:r>
        <w:rPr>
          <w:rFonts w:ascii="Arial" w:hAnsi="Arial" w:cs="Arial"/>
        </w:rPr>
        <w:t>/ou</w:t>
      </w:r>
      <w:r w:rsidRPr="00E747E7">
        <w:rPr>
          <w:rFonts w:ascii="Arial" w:hAnsi="Arial" w:cs="Arial"/>
        </w:rPr>
        <w:t xml:space="preserve"> à exé</w:t>
      </w:r>
      <w:r>
        <w:rPr>
          <w:rFonts w:ascii="Arial" w:hAnsi="Arial" w:cs="Arial"/>
        </w:rPr>
        <w:t xml:space="preserve">cuter les prestations demandées </w:t>
      </w:r>
      <w:r w:rsidRPr="00E747E7">
        <w:rPr>
          <w:rFonts w:ascii="Arial" w:hAnsi="Arial" w:cs="Arial"/>
        </w:rPr>
        <w:t>aux prix indiqués dans l’annexe financière jointe au présent document.</w:t>
      </w:r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853907626" w:edGrp="everyone"/>
      <w:r w:rsidR="00577862">
        <w:rPr>
          <w:rFonts w:ascii="Arial" w:hAnsi="Arial" w:cs="Arial"/>
        </w:rPr>
        <w:t xml:space="preserve"> </w:t>
      </w:r>
    </w:p>
    <w:permEnd w:id="1853907626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719862921" w:edGrp="everyone"/>
      <w:r w:rsidR="00577862">
        <w:rPr>
          <w:rFonts w:ascii="Arial" w:hAnsi="Arial" w:cs="Arial"/>
        </w:rPr>
        <w:t xml:space="preserve"> </w:t>
      </w:r>
    </w:p>
    <w:permEnd w:id="1719862921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1126854671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566B6F">
        <w:fldChar w:fldCharType="separate"/>
      </w:r>
      <w:r w:rsidR="007D7A65">
        <w:fldChar w:fldCharType="end"/>
      </w:r>
      <w:permEnd w:id="1126854671"/>
      <w:r>
        <w:tab/>
        <w:t>NON</w:t>
      </w:r>
      <w:r>
        <w:tab/>
      </w:r>
      <w:r>
        <w:tab/>
      </w:r>
      <w:r>
        <w:tab/>
      </w:r>
      <w:permStart w:id="1571713590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566B6F">
        <w:fldChar w:fldCharType="separate"/>
      </w:r>
      <w:r w:rsidR="007D7A65">
        <w:fldChar w:fldCharType="end"/>
      </w:r>
      <w:permEnd w:id="1571713590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569382223" w:edGrp="everyone" w:colFirst="0" w:colLast="0"/>
            <w:permStart w:id="1180968253" w:edGrp="everyone" w:colFirst="1" w:colLast="1"/>
            <w:permStart w:id="401480405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14689488" w:edGrp="everyone" w:colFirst="0" w:colLast="0"/>
            <w:permStart w:id="1821605191" w:edGrp="everyone" w:colFirst="1" w:colLast="1"/>
            <w:permStart w:id="830088331" w:edGrp="everyone" w:colFirst="2" w:colLast="2"/>
            <w:permEnd w:id="569382223"/>
            <w:permEnd w:id="1180968253"/>
            <w:permEnd w:id="401480405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25768969" w:edGrp="everyone" w:colFirst="0" w:colLast="0"/>
            <w:permStart w:id="1145323659" w:edGrp="everyone" w:colFirst="1" w:colLast="1"/>
            <w:permStart w:id="73803264" w:edGrp="everyone" w:colFirst="2" w:colLast="2"/>
            <w:permEnd w:id="1614689488"/>
            <w:permEnd w:id="1821605191"/>
            <w:permEnd w:id="830088331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005230367" w:edGrp="everyone" w:colFirst="0" w:colLast="0"/>
            <w:permStart w:id="449934831" w:edGrp="everyone" w:colFirst="1" w:colLast="1"/>
            <w:permStart w:id="751699451" w:edGrp="everyone" w:colFirst="2" w:colLast="2"/>
            <w:permEnd w:id="1625768969"/>
            <w:permEnd w:id="1145323659"/>
            <w:permEnd w:id="73803264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4359500" w:edGrp="everyone" w:colFirst="0" w:colLast="0"/>
            <w:permStart w:id="1282026934" w:edGrp="everyone" w:colFirst="1" w:colLast="1"/>
            <w:permStart w:id="953431851" w:edGrp="everyone" w:colFirst="2" w:colLast="2"/>
            <w:permEnd w:id="2005230367"/>
            <w:permEnd w:id="449934831"/>
            <w:permEnd w:id="751699451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84359500"/>
      <w:permEnd w:id="1282026934"/>
      <w:permEnd w:id="953431851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Pr="00F7733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  <w:b w:val="0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  <w:r>
        <w:rPr>
          <w:rFonts w:ascii="Arial" w:hAnsi="Arial" w:cs="Arial"/>
        </w:rPr>
        <w:t>2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sdt>
      <w:sdtPr>
        <w:rPr>
          <w:rFonts w:ascii="Arial" w:hAnsi="Arial" w:cs="Arial"/>
          <w:b/>
        </w:rPr>
        <w:alias w:val="Comptable assignataire"/>
        <w:tag w:val="Comptable assignataire"/>
        <w:id w:val="-505752365"/>
        <w:placeholder>
          <w:docPart w:val="DefaultPlaceholder_-1854013439"/>
        </w:placeholder>
        <w:dropDownList>
          <w:listItem w:value="Choisissez un élément."/>
          <w:listItem w:displayText="TRESORERIE PRINCIPALE DU CHU D'ANGERS - 4 RUE LARREY 49 933 ANGERS CEDEX 9" w:value="TRESORERIE PRINCIPALE DU CHU D'ANGERS - 4 RUE LARREY 49 933 ANGERS CEDEX 9"/>
          <w:listItem w:displayText="CF. LISTE DES COMPTABLES ASSIGNATAIRES DES ETABLISSEMENTS, JOINTE EN ANNEXE" w:value="CF. LISTE DES COMPTABLES ASSIGNATAIRES DES ETABLISSEMENTS, JOINTE EN ANNEXE"/>
        </w:dropDownList>
      </w:sdtPr>
      <w:sdtEndPr/>
      <w:sdtContent>
        <w:p w:rsidR="00E85562" w:rsidRPr="00F77336" w:rsidRDefault="00515D76" w:rsidP="00E85562">
          <w:pPr>
            <w:pStyle w:val="fcase2metab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CF. LISTE DES COMPTABLES ASSIGNATAIRES DES ETABLISSEMENTS, JOINTE EN ANNEXE</w:t>
          </w:r>
        </w:p>
      </w:sdtContent>
    </w:sdt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566B6F">
        <w:rPr>
          <w:rFonts w:ascii="Arial" w:hAnsi="Arial"/>
        </w:rPr>
      </w:r>
      <w:r w:rsidR="00566B6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5A546C" w:rsidRPr="007F42C2" w:rsidRDefault="005A546C" w:rsidP="007F42C2">
      <w:pPr>
        <w:ind w:left="5954"/>
        <w:jc w:val="center"/>
        <w:rPr>
          <w:rFonts w:ascii="Arial" w:hAnsi="Arial"/>
        </w:rPr>
      </w:pP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et par délégation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7F42C2" w:rsidRDefault="00415BE3" w:rsidP="007F42C2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5A546C" w:rsidRDefault="005A546C" w:rsidP="007F42C2">
      <w:pPr>
        <w:ind w:left="5954"/>
        <w:jc w:val="center"/>
        <w:rPr>
          <w:rFonts w:ascii="Arial" w:hAnsi="Arial"/>
          <w:b/>
          <w:szCs w:val="18"/>
        </w:rPr>
      </w:pPr>
    </w:p>
    <w:p w:rsidR="005A546C" w:rsidRPr="00243776" w:rsidRDefault="00E04939" w:rsidP="007F42C2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</w:t>
      </w:r>
      <w:r w:rsidR="00120FA6">
        <w:rPr>
          <w:rFonts w:ascii="Arial" w:hAnsi="Arial"/>
          <w:b/>
          <w:szCs w:val="18"/>
        </w:rPr>
        <w:t>hibaud</w:t>
      </w:r>
      <w:r>
        <w:rPr>
          <w:rFonts w:ascii="Arial" w:hAnsi="Arial"/>
          <w:b/>
          <w:szCs w:val="18"/>
        </w:rPr>
        <w:t xml:space="preserve"> ARNAULD DES LIONS</w:t>
      </w:r>
    </w:p>
    <w:p w:rsidR="007F42C2" w:rsidRP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951E5D" w:rsidRDefault="00566B6F" w:rsidP="00951E5D">
          <w:pPr>
            <w:tabs>
              <w:tab w:val="left" w:pos="426"/>
              <w:tab w:val="left" w:pos="851"/>
            </w:tabs>
            <w:jc w:val="center"/>
            <w:rPr>
              <w:rFonts w:ascii="Trebuchet MS" w:hAnsi="Trebuchet MS" w:cs="Arial"/>
              <w:b/>
              <w:caps/>
            </w:rPr>
          </w:pPr>
          <w:r w:rsidRPr="00566B6F">
            <w:rPr>
              <w:rFonts w:ascii="Trebuchet MS" w:hAnsi="Trebuchet MS" w:cs="Arial"/>
              <w:b/>
              <w:noProof/>
            </w:rPr>
            <w:t>DTEM2026-39AO_FauteuilsRoulants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66B6F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566B6F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0736D68" wp14:editId="6738F057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20EB0"/>
    <w:rsid w:val="00024502"/>
    <w:rsid w:val="00036500"/>
    <w:rsid w:val="00040AC2"/>
    <w:rsid w:val="000432A4"/>
    <w:rsid w:val="00060E16"/>
    <w:rsid w:val="00066F52"/>
    <w:rsid w:val="00076CB3"/>
    <w:rsid w:val="000A2E05"/>
    <w:rsid w:val="000A2FEF"/>
    <w:rsid w:val="000C56D5"/>
    <w:rsid w:val="000E0020"/>
    <w:rsid w:val="001206AF"/>
    <w:rsid w:val="00120FA6"/>
    <w:rsid w:val="0012246D"/>
    <w:rsid w:val="00146791"/>
    <w:rsid w:val="00166B56"/>
    <w:rsid w:val="00171AF6"/>
    <w:rsid w:val="001760D5"/>
    <w:rsid w:val="00177074"/>
    <w:rsid w:val="00177C9C"/>
    <w:rsid w:val="00184B94"/>
    <w:rsid w:val="00185152"/>
    <w:rsid w:val="0019710B"/>
    <w:rsid w:val="001B65CD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85B52"/>
    <w:rsid w:val="002904AF"/>
    <w:rsid w:val="0029527F"/>
    <w:rsid w:val="00295448"/>
    <w:rsid w:val="002A1397"/>
    <w:rsid w:val="002A5F90"/>
    <w:rsid w:val="002C2CA3"/>
    <w:rsid w:val="002C4B3E"/>
    <w:rsid w:val="002C79D6"/>
    <w:rsid w:val="002E1DD3"/>
    <w:rsid w:val="00305469"/>
    <w:rsid w:val="0031785E"/>
    <w:rsid w:val="00332B12"/>
    <w:rsid w:val="00354C04"/>
    <w:rsid w:val="00354DAA"/>
    <w:rsid w:val="00375D01"/>
    <w:rsid w:val="003804EF"/>
    <w:rsid w:val="00382334"/>
    <w:rsid w:val="00385E76"/>
    <w:rsid w:val="00397603"/>
    <w:rsid w:val="003C0CCF"/>
    <w:rsid w:val="003D03E7"/>
    <w:rsid w:val="003D458A"/>
    <w:rsid w:val="00415BE3"/>
    <w:rsid w:val="00416C4A"/>
    <w:rsid w:val="00426344"/>
    <w:rsid w:val="0043706E"/>
    <w:rsid w:val="0044597F"/>
    <w:rsid w:val="00446932"/>
    <w:rsid w:val="00461836"/>
    <w:rsid w:val="00473A1E"/>
    <w:rsid w:val="004A7169"/>
    <w:rsid w:val="004B32F4"/>
    <w:rsid w:val="004E75A6"/>
    <w:rsid w:val="004F51E8"/>
    <w:rsid w:val="00504EDA"/>
    <w:rsid w:val="00514DAF"/>
    <w:rsid w:val="00515D76"/>
    <w:rsid w:val="00530ABF"/>
    <w:rsid w:val="00532EC7"/>
    <w:rsid w:val="00541CA3"/>
    <w:rsid w:val="00551AB0"/>
    <w:rsid w:val="005546A9"/>
    <w:rsid w:val="00560334"/>
    <w:rsid w:val="005650CA"/>
    <w:rsid w:val="00566B6F"/>
    <w:rsid w:val="00574582"/>
    <w:rsid w:val="00577862"/>
    <w:rsid w:val="005846FB"/>
    <w:rsid w:val="005978EA"/>
    <w:rsid w:val="005A4A3B"/>
    <w:rsid w:val="005A4CB5"/>
    <w:rsid w:val="005A546C"/>
    <w:rsid w:val="005A7F42"/>
    <w:rsid w:val="005C383F"/>
    <w:rsid w:val="0061068C"/>
    <w:rsid w:val="00615716"/>
    <w:rsid w:val="006205DA"/>
    <w:rsid w:val="00620961"/>
    <w:rsid w:val="006237BB"/>
    <w:rsid w:val="0063196F"/>
    <w:rsid w:val="006342C0"/>
    <w:rsid w:val="00645311"/>
    <w:rsid w:val="0064560F"/>
    <w:rsid w:val="00660727"/>
    <w:rsid w:val="00675CDE"/>
    <w:rsid w:val="006768B1"/>
    <w:rsid w:val="00684ACD"/>
    <w:rsid w:val="0069104A"/>
    <w:rsid w:val="006A3306"/>
    <w:rsid w:val="006C4338"/>
    <w:rsid w:val="006F3DF9"/>
    <w:rsid w:val="007008F5"/>
    <w:rsid w:val="00703E05"/>
    <w:rsid w:val="007060E5"/>
    <w:rsid w:val="00710FD6"/>
    <w:rsid w:val="0074434B"/>
    <w:rsid w:val="00757151"/>
    <w:rsid w:val="00770A0D"/>
    <w:rsid w:val="00783068"/>
    <w:rsid w:val="00790806"/>
    <w:rsid w:val="007909E0"/>
    <w:rsid w:val="0079785C"/>
    <w:rsid w:val="007A2A6A"/>
    <w:rsid w:val="007D7A65"/>
    <w:rsid w:val="007F2B2E"/>
    <w:rsid w:val="007F42C2"/>
    <w:rsid w:val="007F68A6"/>
    <w:rsid w:val="00814C13"/>
    <w:rsid w:val="00817BF1"/>
    <w:rsid w:val="0083205E"/>
    <w:rsid w:val="00835D9B"/>
    <w:rsid w:val="00844192"/>
    <w:rsid w:val="00844DAA"/>
    <w:rsid w:val="008552A5"/>
    <w:rsid w:val="008702A2"/>
    <w:rsid w:val="00880230"/>
    <w:rsid w:val="008A7858"/>
    <w:rsid w:val="00934503"/>
    <w:rsid w:val="0094192A"/>
    <w:rsid w:val="00943F51"/>
    <w:rsid w:val="00944304"/>
    <w:rsid w:val="00951E5D"/>
    <w:rsid w:val="00983FF3"/>
    <w:rsid w:val="00993076"/>
    <w:rsid w:val="009B1CD0"/>
    <w:rsid w:val="009B45B9"/>
    <w:rsid w:val="009D5DEC"/>
    <w:rsid w:val="009E05B4"/>
    <w:rsid w:val="009F1503"/>
    <w:rsid w:val="00A0693F"/>
    <w:rsid w:val="00A2218E"/>
    <w:rsid w:val="00A30B40"/>
    <w:rsid w:val="00A368D0"/>
    <w:rsid w:val="00A41FD8"/>
    <w:rsid w:val="00A65E59"/>
    <w:rsid w:val="00A81A4A"/>
    <w:rsid w:val="00A94F80"/>
    <w:rsid w:val="00AA6A2A"/>
    <w:rsid w:val="00AB664D"/>
    <w:rsid w:val="00AD75DA"/>
    <w:rsid w:val="00AE53C2"/>
    <w:rsid w:val="00AE7831"/>
    <w:rsid w:val="00AF06E7"/>
    <w:rsid w:val="00AF743A"/>
    <w:rsid w:val="00B00C6E"/>
    <w:rsid w:val="00B04126"/>
    <w:rsid w:val="00B054DA"/>
    <w:rsid w:val="00B14FD5"/>
    <w:rsid w:val="00B429E2"/>
    <w:rsid w:val="00B618F2"/>
    <w:rsid w:val="00B71251"/>
    <w:rsid w:val="00B867DE"/>
    <w:rsid w:val="00B87564"/>
    <w:rsid w:val="00B9242D"/>
    <w:rsid w:val="00BA44E5"/>
    <w:rsid w:val="00BC17B8"/>
    <w:rsid w:val="00BD4761"/>
    <w:rsid w:val="00BE3A35"/>
    <w:rsid w:val="00BE45DE"/>
    <w:rsid w:val="00BE6078"/>
    <w:rsid w:val="00BF0B3E"/>
    <w:rsid w:val="00BF6B83"/>
    <w:rsid w:val="00C00C0D"/>
    <w:rsid w:val="00C10EE1"/>
    <w:rsid w:val="00C10EE6"/>
    <w:rsid w:val="00C13286"/>
    <w:rsid w:val="00C76985"/>
    <w:rsid w:val="00C77F3D"/>
    <w:rsid w:val="00C91060"/>
    <w:rsid w:val="00C911FE"/>
    <w:rsid w:val="00CB07B7"/>
    <w:rsid w:val="00CD185D"/>
    <w:rsid w:val="00CD46CC"/>
    <w:rsid w:val="00CE428F"/>
    <w:rsid w:val="00D420D0"/>
    <w:rsid w:val="00D43CAF"/>
    <w:rsid w:val="00D46BC7"/>
    <w:rsid w:val="00D63991"/>
    <w:rsid w:val="00D83EAF"/>
    <w:rsid w:val="00DB0EC9"/>
    <w:rsid w:val="00DB19E0"/>
    <w:rsid w:val="00DB36A7"/>
    <w:rsid w:val="00DB4470"/>
    <w:rsid w:val="00DE51BA"/>
    <w:rsid w:val="00DF7EDD"/>
    <w:rsid w:val="00E04939"/>
    <w:rsid w:val="00E06776"/>
    <w:rsid w:val="00E2219A"/>
    <w:rsid w:val="00E2547B"/>
    <w:rsid w:val="00E40CF5"/>
    <w:rsid w:val="00E47798"/>
    <w:rsid w:val="00E85562"/>
    <w:rsid w:val="00EA5F26"/>
    <w:rsid w:val="00ED7503"/>
    <w:rsid w:val="00EE43E3"/>
    <w:rsid w:val="00F12FAA"/>
    <w:rsid w:val="00F16D03"/>
    <w:rsid w:val="00F17287"/>
    <w:rsid w:val="00F17F38"/>
    <w:rsid w:val="00F22E47"/>
    <w:rsid w:val="00F23486"/>
    <w:rsid w:val="00F409A8"/>
    <w:rsid w:val="00F50915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character" w:customStyle="1" w:styleId="CharacterStyle2">
    <w:name w:val="Character Style 2"/>
    <w:uiPriority w:val="99"/>
    <w:rsid w:val="00E04939"/>
    <w:rPr>
      <w:rFonts w:ascii="Tahoma" w:hAnsi="Tahoma" w:cs="Tahoma"/>
      <w:color w:val="1820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812D5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1A8F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FC3C9-6BD6-4860-BEAC-CA75B68C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209</TotalTime>
  <Pages>4</Pages>
  <Words>1028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DUBOIS LYDIE</cp:lastModifiedBy>
  <cp:revision>99</cp:revision>
  <cp:lastPrinted>2016-04-08T14:31:00Z</cp:lastPrinted>
  <dcterms:created xsi:type="dcterms:W3CDTF">2018-07-25T15:31:00Z</dcterms:created>
  <dcterms:modified xsi:type="dcterms:W3CDTF">2026-01-30T09:59:00Z</dcterms:modified>
</cp:coreProperties>
</file>